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B5" w:rsidRPr="00AA5CB5" w:rsidRDefault="00AA5CB5" w:rsidP="00CE1EBF">
      <w:pPr>
        <w:tabs>
          <w:tab w:val="left" w:pos="1111"/>
        </w:tabs>
        <w:suppressAutoHyphens/>
        <w:spacing w:before="120" w:after="120" w:line="240" w:lineRule="auto"/>
        <w:jc w:val="right"/>
        <w:rPr>
          <w:rFonts w:ascii="Times New Roman" w:eastAsia="Times New Roman" w:hAnsi="Times New Roman"/>
          <w:sz w:val="20"/>
          <w:szCs w:val="24"/>
          <w:lang w:eastAsia="ar-SA"/>
        </w:rPr>
      </w:pPr>
      <w:r w:rsidRPr="00AA5CB5">
        <w:rPr>
          <w:rFonts w:ascii="Times New Roman" w:eastAsia="Times New Roman" w:hAnsi="Times New Roman"/>
          <w:sz w:val="20"/>
          <w:szCs w:val="24"/>
          <w:lang w:eastAsia="ar-SA"/>
        </w:rPr>
        <w:t xml:space="preserve">Załącznik </w:t>
      </w:r>
      <w:r w:rsidRPr="00A448F7">
        <w:rPr>
          <w:rFonts w:ascii="Times New Roman" w:eastAsia="Times New Roman" w:hAnsi="Times New Roman"/>
          <w:sz w:val="20"/>
          <w:szCs w:val="24"/>
          <w:highlight w:val="yellow"/>
          <w:lang w:eastAsia="ar-SA"/>
        </w:rPr>
        <w:t>nr</w:t>
      </w:r>
      <w:r w:rsidR="00144D0A">
        <w:rPr>
          <w:rFonts w:ascii="Times New Roman" w:eastAsia="Times New Roman" w:hAnsi="Times New Roman"/>
          <w:sz w:val="20"/>
          <w:szCs w:val="24"/>
          <w:highlight w:val="yellow"/>
          <w:lang w:eastAsia="ar-SA"/>
        </w:rPr>
        <w:t>3</w:t>
      </w:r>
      <w:r w:rsidRPr="00AA5CB5">
        <w:rPr>
          <w:rFonts w:ascii="Times New Roman" w:eastAsia="Times New Roman" w:hAnsi="Times New Roman"/>
          <w:sz w:val="20"/>
          <w:szCs w:val="24"/>
          <w:lang w:eastAsia="ar-SA"/>
        </w:rPr>
        <w:t>– wzór: wykaz wykonanych głównych usług</w:t>
      </w:r>
    </w:p>
    <w:p w:rsidR="00AA5CB5" w:rsidRPr="00AA5CB5" w:rsidRDefault="00AA5CB5" w:rsidP="00AA5CB5">
      <w:pPr>
        <w:tabs>
          <w:tab w:val="left" w:pos="1111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4"/>
          <w:lang w:eastAsia="ar-SA"/>
        </w:rPr>
      </w:pPr>
      <w:r w:rsidRPr="00AA5CB5">
        <w:rPr>
          <w:rFonts w:ascii="Times New Roman" w:eastAsia="Times New Roman" w:hAnsi="Times New Roman"/>
          <w:sz w:val="20"/>
          <w:szCs w:val="24"/>
          <w:lang w:eastAsia="ar-SA"/>
        </w:rPr>
        <w:t>.........................................................</w:t>
      </w:r>
    </w:p>
    <w:p w:rsidR="00AA5CB5" w:rsidRPr="00AA5CB5" w:rsidRDefault="00AA5CB5" w:rsidP="00AA5CB5">
      <w:pPr>
        <w:tabs>
          <w:tab w:val="left" w:pos="1111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/>
          <w:i/>
          <w:sz w:val="20"/>
          <w:szCs w:val="24"/>
          <w:lang w:eastAsia="ar-SA"/>
        </w:rPr>
      </w:pPr>
      <w:r w:rsidRPr="00AA5CB5">
        <w:rPr>
          <w:rFonts w:ascii="Times New Roman" w:eastAsia="Times New Roman" w:hAnsi="Times New Roman"/>
          <w:i/>
          <w:sz w:val="20"/>
          <w:szCs w:val="24"/>
          <w:lang w:eastAsia="ar-SA"/>
        </w:rPr>
        <w:t xml:space="preserve"> /pieczęć adresowa Wykonawcy/</w:t>
      </w:r>
    </w:p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AA5CB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WYKAZ WYKONANYCH GŁÓWNYCH USŁUG</w:t>
      </w:r>
    </w:p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AA5CB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</w:t>
      </w:r>
      <w:r w:rsidRPr="00AA5CB5">
        <w:rPr>
          <w:rFonts w:ascii="Times New Roman" w:eastAsia="TimesNewRoman" w:hAnsi="Times New Roman"/>
          <w:b/>
          <w:sz w:val="20"/>
          <w:szCs w:val="20"/>
          <w:lang w:eastAsia="pl-PL"/>
        </w:rPr>
        <w:t>Ś</w:t>
      </w:r>
      <w:r w:rsidRPr="00AA5CB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WIADCZAM(Y), </w:t>
      </w:r>
      <w:r w:rsidRPr="00AA5CB5">
        <w:rPr>
          <w:rFonts w:ascii="Times New Roman" w:eastAsia="TimesNewRoman" w:hAnsi="Times New Roman"/>
          <w:b/>
          <w:sz w:val="20"/>
          <w:szCs w:val="20"/>
          <w:lang w:eastAsia="pl-PL"/>
        </w:rPr>
        <w:t>Ż</w:t>
      </w:r>
      <w:r w:rsidRPr="00AA5CB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E:</w:t>
      </w:r>
    </w:p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AA5CB5" w:rsidRPr="00AA5CB5" w:rsidRDefault="00AA5CB5" w:rsidP="00AA5CB5">
      <w:pPr>
        <w:numPr>
          <w:ilvl w:val="12"/>
          <w:numId w:val="0"/>
        </w:numPr>
        <w:suppressAutoHyphens/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AA5CB5">
        <w:rPr>
          <w:rFonts w:ascii="Times New Roman" w:eastAsia="Times New Roman" w:hAnsi="Times New Roman"/>
          <w:lang w:eastAsia="pl-PL"/>
        </w:rPr>
        <w:t>stosownie do tre</w:t>
      </w:r>
      <w:r w:rsidRPr="00AA5CB5">
        <w:rPr>
          <w:rFonts w:ascii="Times New Roman" w:eastAsia="TimesNewRoman" w:hAnsi="Times New Roman"/>
          <w:lang w:eastAsia="pl-PL"/>
        </w:rPr>
        <w:t>ś</w:t>
      </w:r>
      <w:r w:rsidRPr="00AA5CB5">
        <w:rPr>
          <w:rFonts w:ascii="Times New Roman" w:eastAsia="Times New Roman" w:hAnsi="Times New Roman"/>
          <w:lang w:eastAsia="pl-PL"/>
        </w:rPr>
        <w:t xml:space="preserve">ci pkt </w:t>
      </w:r>
      <w:r>
        <w:rPr>
          <w:rFonts w:ascii="Times New Roman" w:eastAsia="Times New Roman" w:hAnsi="Times New Roman"/>
          <w:lang w:eastAsia="pl-PL"/>
        </w:rPr>
        <w:t>VII Zapytania ofertowego</w:t>
      </w:r>
      <w:r w:rsidRPr="00AA5CB5">
        <w:rPr>
          <w:rFonts w:ascii="Times New Roman" w:eastAsia="Times New Roman" w:hAnsi="Times New Roman"/>
          <w:lang w:eastAsia="pl-PL"/>
        </w:rPr>
        <w:t xml:space="preserve"> wykonali</w:t>
      </w:r>
      <w:r w:rsidRPr="00AA5CB5">
        <w:rPr>
          <w:rFonts w:ascii="Times New Roman" w:eastAsia="TimesNewRoman" w:hAnsi="Times New Roman"/>
          <w:lang w:eastAsia="pl-PL"/>
        </w:rPr>
        <w:t>ś</w:t>
      </w:r>
      <w:r w:rsidRPr="00AA5CB5">
        <w:rPr>
          <w:rFonts w:ascii="Times New Roman" w:eastAsia="Times New Roman" w:hAnsi="Times New Roman"/>
          <w:lang w:eastAsia="pl-PL"/>
        </w:rPr>
        <w:t>my:</w:t>
      </w:r>
    </w:p>
    <w:tbl>
      <w:tblPr>
        <w:tblW w:w="1434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9"/>
        <w:gridCol w:w="4305"/>
        <w:gridCol w:w="1885"/>
        <w:gridCol w:w="1434"/>
        <w:gridCol w:w="1558"/>
        <w:gridCol w:w="1935"/>
      </w:tblGrid>
      <w:tr w:rsidR="00AA5CB5" w:rsidRPr="00AA5CB5" w:rsidTr="001B2160">
        <w:tc>
          <w:tcPr>
            <w:tcW w:w="709" w:type="dxa"/>
            <w:shd w:val="clear" w:color="auto" w:fill="auto"/>
            <w:vAlign w:val="center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A5CB5">
              <w:rPr>
                <w:rFonts w:ascii="Times New Roman" w:eastAsia="Times New Roman" w:hAnsi="Times New Roman"/>
                <w:lang w:eastAsia="ar-SA"/>
              </w:rPr>
              <w:t>L.p.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4305" w:type="dxa"/>
            <w:shd w:val="clear" w:color="auto" w:fill="auto"/>
            <w:vAlign w:val="center"/>
          </w:tcPr>
          <w:p w:rsidR="00AA5CB5" w:rsidRPr="00AA5CB5" w:rsidRDefault="00AA5CB5" w:rsidP="00A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Opis przedmiotu zamówienia</w:t>
            </w:r>
          </w:p>
          <w:p w:rsidR="00AA5CB5" w:rsidRPr="00AA5CB5" w:rsidRDefault="00AA5CB5" w:rsidP="00A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(potwierdzaj</w:t>
            </w:r>
            <w:r w:rsidRPr="00AA5CB5">
              <w:rPr>
                <w:rFonts w:ascii="Times New Roman" w:eastAsia="TimesNewRoman" w:hAnsi="Times New Roman"/>
                <w:sz w:val="20"/>
                <w:szCs w:val="20"/>
                <w:lang w:eastAsia="pl-PL"/>
              </w:rPr>
              <w:t>ą</w:t>
            </w:r>
            <w:r w:rsidRPr="00AA5CB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cy spełnianie</w:t>
            </w:r>
          </w:p>
          <w:p w:rsidR="00AA5CB5" w:rsidRPr="00AA5CB5" w:rsidRDefault="00AA5CB5" w:rsidP="00A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warunku udziału w post</w:t>
            </w:r>
            <w:r w:rsidRPr="00AA5CB5">
              <w:rPr>
                <w:rFonts w:ascii="Times New Roman" w:eastAsia="TimesNewRoman" w:hAnsi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powaniu)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AA5CB5" w:rsidRPr="00AA5CB5" w:rsidRDefault="00AA5CB5" w:rsidP="00A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</w:t>
            </w:r>
            <w:r w:rsidRPr="00AA5CB5">
              <w:rPr>
                <w:rFonts w:ascii="Times New Roman" w:eastAsia="TimesNewRoman" w:hAnsi="Times New Roman"/>
                <w:b/>
                <w:sz w:val="20"/>
                <w:szCs w:val="20"/>
                <w:lang w:eastAsia="pl-PL"/>
              </w:rPr>
              <w:t>ść</w:t>
            </w:r>
          </w:p>
          <w:p w:rsidR="00AA5CB5" w:rsidRPr="00AA5CB5" w:rsidRDefault="00AA5CB5" w:rsidP="00A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brutto</w:t>
            </w:r>
          </w:p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992" w:type="dxa"/>
            <w:gridSpan w:val="2"/>
            <w:shd w:val="clear" w:color="auto" w:fill="auto"/>
            <w:vAlign w:val="center"/>
          </w:tcPr>
          <w:p w:rsidR="00AA5CB5" w:rsidRPr="00AA5CB5" w:rsidRDefault="00AA5CB5" w:rsidP="00AA5CB5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Data wykonywania</w:t>
            </w:r>
          </w:p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Zamówienia</w:t>
            </w:r>
          </w:p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(dzień- miesiąc-rok)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AA5CB5" w:rsidRPr="00AA5CB5" w:rsidRDefault="00AA5CB5" w:rsidP="00A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A5C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Odbiorca zamówienia (nazwa, adres)</w:t>
            </w:r>
          </w:p>
        </w:tc>
      </w:tr>
      <w:tr w:rsidR="00AA5CB5" w:rsidRPr="00AA5CB5" w:rsidTr="001B2160">
        <w:tc>
          <w:tcPr>
            <w:tcW w:w="70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0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A5CB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558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A5CB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Koniec</w:t>
            </w:r>
          </w:p>
        </w:tc>
        <w:tc>
          <w:tcPr>
            <w:tcW w:w="193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5CB5" w:rsidRPr="00AA5CB5" w:rsidTr="001B2160">
        <w:tc>
          <w:tcPr>
            <w:tcW w:w="70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0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8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AA5CB5" w:rsidRPr="00AA5CB5" w:rsidTr="001B2160">
        <w:tc>
          <w:tcPr>
            <w:tcW w:w="70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0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8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AA5CB5" w:rsidRPr="00AA5CB5" w:rsidTr="001B2160">
        <w:tc>
          <w:tcPr>
            <w:tcW w:w="70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0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8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shd w:val="clear" w:color="auto" w:fill="auto"/>
          </w:tcPr>
          <w:p w:rsidR="00AA5CB5" w:rsidRPr="00AA5CB5" w:rsidRDefault="00AA5CB5" w:rsidP="00AA5CB5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A5CB5" w:rsidRPr="00AA5CB5" w:rsidRDefault="00AA5CB5" w:rsidP="00AA5C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A5CB5" w:rsidRPr="00AA5CB5" w:rsidRDefault="00AA5CB5" w:rsidP="00AA5CB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A5CB5" w:rsidRPr="00AA5CB5" w:rsidRDefault="00AA5CB5" w:rsidP="00AA5CB5">
      <w:pPr>
        <w:suppressAutoHyphens/>
        <w:spacing w:after="0" w:line="240" w:lineRule="auto"/>
        <w:rPr>
          <w:rFonts w:ascii="Times New Roman" w:eastAsia="Times New Roman" w:hAnsi="Times New Roman"/>
          <w:szCs w:val="24"/>
          <w:lang w:eastAsia="ar-SA"/>
        </w:rPr>
      </w:pPr>
      <w:r w:rsidRPr="00AA5CB5">
        <w:rPr>
          <w:rFonts w:ascii="Times New Roman" w:eastAsia="Times New Roman" w:hAnsi="Times New Roman"/>
          <w:szCs w:val="24"/>
          <w:lang w:eastAsia="ar-SA"/>
        </w:rPr>
        <w:t xml:space="preserve">Miejsce i data ........................................       </w:t>
      </w:r>
      <w:r w:rsidRPr="00AA5CB5">
        <w:rPr>
          <w:rFonts w:ascii="Times New Roman" w:eastAsia="Times New Roman" w:hAnsi="Times New Roman"/>
          <w:szCs w:val="24"/>
          <w:lang w:eastAsia="ar-SA"/>
        </w:rPr>
        <w:tab/>
      </w:r>
      <w:r w:rsidRPr="00AA5CB5">
        <w:rPr>
          <w:rFonts w:ascii="Times New Roman" w:eastAsia="Times New Roman" w:hAnsi="Times New Roman"/>
          <w:szCs w:val="24"/>
          <w:lang w:eastAsia="ar-SA"/>
        </w:rPr>
        <w:tab/>
        <w:t xml:space="preserve">                          Podpis ...................................................................................</w:t>
      </w:r>
    </w:p>
    <w:p w:rsidR="00AA5CB5" w:rsidRDefault="00AA5CB5" w:rsidP="00AA5CB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A5CB5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                                                                                        </w:t>
      </w:r>
      <w:r w:rsidRPr="00AA5CB5">
        <w:rPr>
          <w:rFonts w:ascii="Times New Roman" w:eastAsia="Times New Roman" w:hAnsi="Times New Roman"/>
          <w:i/>
          <w:sz w:val="14"/>
          <w:szCs w:val="20"/>
          <w:lang w:eastAsia="ar-SA"/>
        </w:rPr>
        <w:t>/osoba lub osoby uprawnione do reprezentowania Wykonawcy/</w:t>
      </w:r>
      <w:r w:rsidRPr="00AA5CB5">
        <w:rPr>
          <w:rFonts w:ascii="Times New Roman" w:eastAsia="Times New Roman" w:hAnsi="Times New Roman"/>
          <w:i/>
          <w:sz w:val="20"/>
          <w:szCs w:val="20"/>
          <w:lang w:eastAsia="ar-SA"/>
        </w:rPr>
        <w:t>¹</w:t>
      </w:r>
      <w:r w:rsidRPr="00AA5CB5">
        <w:rPr>
          <w:rFonts w:ascii="Times New Roman" w:eastAsia="Times New Roman" w:hAnsi="Times New Roman"/>
          <w:color w:val="FFFFFF"/>
          <w:sz w:val="24"/>
          <w:szCs w:val="24"/>
          <w:vertAlign w:val="superscript"/>
          <w:lang w:eastAsia="ar-SA"/>
        </w:rPr>
        <w:footnoteReference w:id="1"/>
      </w:r>
    </w:p>
    <w:p w:rsidR="00DD14D7" w:rsidRDefault="00DD14D7" w:rsidP="00AA5CB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:rsidR="00DD14D7" w:rsidRDefault="00DD14D7" w:rsidP="00AA5CB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:rsidR="00DD14D7" w:rsidRDefault="00DD14D7" w:rsidP="00AA5CB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ar-SA"/>
        </w:rPr>
        <w:sectPr w:rsidR="00DD14D7" w:rsidSect="00AA5CB5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276" w:right="1418" w:bottom="1276" w:left="1418" w:header="340" w:footer="124" w:gutter="0"/>
          <w:cols w:space="708"/>
          <w:titlePg/>
          <w:docGrid w:linePitch="360"/>
        </w:sectPr>
      </w:pPr>
      <w:bookmarkStart w:id="0" w:name="_GoBack"/>
      <w:bookmarkEnd w:id="0"/>
    </w:p>
    <w:p w:rsidR="00DD14D7" w:rsidRPr="00AA5CB5" w:rsidRDefault="00DD14D7" w:rsidP="005A1913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sectPr w:rsidR="00DD14D7" w:rsidRPr="00AA5CB5" w:rsidSect="00DD14D7">
      <w:pgSz w:w="11906" w:h="16838"/>
      <w:pgMar w:top="1418" w:right="1276" w:bottom="1418" w:left="1276" w:header="340" w:footer="1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E7BB86" w15:done="0"/>
  <w15:commentEx w15:paraId="4511DE91" w15:done="0"/>
  <w15:commentEx w15:paraId="5994472D" w15:done="0"/>
  <w15:commentEx w15:paraId="287B75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4D7" w:rsidRDefault="00DD14D7" w:rsidP="000F38F9">
      <w:pPr>
        <w:spacing w:after="0" w:line="240" w:lineRule="auto"/>
      </w:pPr>
      <w:r>
        <w:separator/>
      </w:r>
    </w:p>
  </w:endnote>
  <w:endnote w:type="continuationSeparator" w:id="0">
    <w:p w:rsidR="00DD14D7" w:rsidRDefault="00DD14D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Default="00DD14D7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8B81ACB" wp14:editId="19E884A3">
          <wp:extent cx="5575300" cy="1003300"/>
          <wp:effectExtent l="0" t="0" r="6350" b="6350"/>
          <wp:docPr id="11" name="Obraz 11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638" cy="1007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Pr="00425F85" w:rsidRDefault="00DD14D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4EF25A7E" wp14:editId="42866CDD">
          <wp:extent cx="5575300" cy="1003300"/>
          <wp:effectExtent l="0" t="0" r="6350" b="6350"/>
          <wp:docPr id="18" name="Obraz 18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638" cy="1007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4D7" w:rsidRDefault="00DD14D7" w:rsidP="000F38F9">
      <w:pPr>
        <w:spacing w:after="0" w:line="240" w:lineRule="auto"/>
      </w:pPr>
      <w:r>
        <w:separator/>
      </w:r>
    </w:p>
  </w:footnote>
  <w:footnote w:type="continuationSeparator" w:id="0">
    <w:p w:rsidR="00DD14D7" w:rsidRDefault="00DD14D7" w:rsidP="000F38F9">
      <w:pPr>
        <w:spacing w:after="0" w:line="240" w:lineRule="auto"/>
      </w:pPr>
      <w:r>
        <w:continuationSeparator/>
      </w:r>
    </w:p>
  </w:footnote>
  <w:footnote w:id="1">
    <w:p w:rsidR="00DD14D7" w:rsidRPr="00854BDD" w:rsidRDefault="00DD14D7" w:rsidP="00CE1EBF">
      <w:pPr>
        <w:tabs>
          <w:tab w:val="left" w:pos="9825"/>
        </w:tabs>
        <w:autoSpaceDE w:val="0"/>
        <w:autoSpaceDN w:val="0"/>
        <w:adjustRightInd w:val="0"/>
        <w:spacing w:after="0"/>
        <w:rPr>
          <w:sz w:val="18"/>
          <w:szCs w:val="18"/>
          <w:lang w:eastAsia="pl-PL"/>
        </w:rPr>
      </w:pPr>
      <w:r>
        <w:rPr>
          <w:i/>
        </w:rPr>
        <w:t>¹</w:t>
      </w:r>
      <w:r w:rsidRPr="00B736F6">
        <w:rPr>
          <w:sz w:val="20"/>
          <w:szCs w:val="20"/>
          <w:lang w:eastAsia="pl-PL"/>
        </w:rPr>
        <w:t xml:space="preserve"> </w:t>
      </w:r>
      <w:r w:rsidRPr="00854BDD">
        <w:rPr>
          <w:sz w:val="18"/>
          <w:szCs w:val="18"/>
          <w:lang w:eastAsia="pl-PL"/>
        </w:rPr>
        <w:t>Podpis(y) i piecz</w:t>
      </w:r>
      <w:r w:rsidRPr="00854BDD">
        <w:rPr>
          <w:rFonts w:ascii="TimesNewRoman" w:eastAsia="TimesNewRoman" w:cs="TimesNewRoman" w:hint="eastAsia"/>
          <w:sz w:val="18"/>
          <w:szCs w:val="18"/>
          <w:lang w:eastAsia="pl-PL"/>
        </w:rPr>
        <w:t>ą</w:t>
      </w:r>
      <w:r w:rsidRPr="00854BDD">
        <w:rPr>
          <w:sz w:val="18"/>
          <w:szCs w:val="18"/>
          <w:lang w:eastAsia="pl-PL"/>
        </w:rPr>
        <w:t>tka(i) imienna(e) osoby(osób) uprawnionej(</w:t>
      </w:r>
      <w:proofErr w:type="spellStart"/>
      <w:r w:rsidRPr="00854BDD">
        <w:rPr>
          <w:sz w:val="18"/>
          <w:szCs w:val="18"/>
          <w:lang w:eastAsia="pl-PL"/>
        </w:rPr>
        <w:t>ych</w:t>
      </w:r>
      <w:proofErr w:type="spellEnd"/>
      <w:r w:rsidRPr="00854BDD">
        <w:rPr>
          <w:sz w:val="18"/>
          <w:szCs w:val="18"/>
          <w:lang w:eastAsia="pl-PL"/>
        </w:rPr>
        <w:t>) do reprezentowania Wykonawcy zgodnie z:</w:t>
      </w:r>
      <w:r>
        <w:rPr>
          <w:sz w:val="18"/>
          <w:szCs w:val="18"/>
          <w:lang w:eastAsia="pl-PL"/>
        </w:rPr>
        <w:tab/>
      </w:r>
    </w:p>
    <w:p w:rsidR="00DD14D7" w:rsidRPr="00854BDD" w:rsidRDefault="00DD14D7" w:rsidP="00CE1EBF">
      <w:pPr>
        <w:autoSpaceDE w:val="0"/>
        <w:autoSpaceDN w:val="0"/>
        <w:adjustRightInd w:val="0"/>
        <w:spacing w:after="0"/>
        <w:rPr>
          <w:sz w:val="18"/>
          <w:szCs w:val="18"/>
          <w:lang w:eastAsia="pl-PL"/>
        </w:rPr>
      </w:pPr>
      <w:r w:rsidRPr="00854BDD">
        <w:rPr>
          <w:sz w:val="18"/>
          <w:szCs w:val="18"/>
          <w:lang w:eastAsia="pl-PL"/>
        </w:rPr>
        <w:t>a) zapisami w dokumencie stwierdzaj</w:t>
      </w:r>
      <w:r w:rsidRPr="00854BDD">
        <w:rPr>
          <w:rFonts w:ascii="TimesNewRoman" w:eastAsia="TimesNewRoman" w:cs="TimesNewRoman" w:hint="eastAsia"/>
          <w:sz w:val="18"/>
          <w:szCs w:val="18"/>
          <w:lang w:eastAsia="pl-PL"/>
        </w:rPr>
        <w:t>ą</w:t>
      </w:r>
      <w:r w:rsidRPr="00854BDD">
        <w:rPr>
          <w:sz w:val="18"/>
          <w:szCs w:val="18"/>
          <w:lang w:eastAsia="pl-PL"/>
        </w:rPr>
        <w:t>cym status prawny Wykonawcy(ów) (odpis z wła</w:t>
      </w:r>
      <w:r w:rsidRPr="00854BDD">
        <w:rPr>
          <w:rFonts w:ascii="TimesNewRoman" w:eastAsia="TimesNewRoman" w:cs="TimesNewRoman" w:hint="eastAsia"/>
          <w:sz w:val="18"/>
          <w:szCs w:val="18"/>
          <w:lang w:eastAsia="pl-PL"/>
        </w:rPr>
        <w:t>ś</w:t>
      </w:r>
      <w:r w:rsidRPr="00854BDD">
        <w:rPr>
          <w:sz w:val="18"/>
          <w:szCs w:val="18"/>
          <w:lang w:eastAsia="pl-PL"/>
        </w:rPr>
        <w:t>ciwego rejestru)</w:t>
      </w:r>
    </w:p>
    <w:p w:rsidR="00DD14D7" w:rsidRPr="00842F90" w:rsidRDefault="00DD14D7" w:rsidP="00CE1EBF">
      <w:pPr>
        <w:numPr>
          <w:ilvl w:val="12"/>
          <w:numId w:val="0"/>
        </w:numPr>
        <w:spacing w:after="0" w:line="360" w:lineRule="auto"/>
        <w:rPr>
          <w:sz w:val="18"/>
          <w:szCs w:val="18"/>
          <w:lang w:eastAsia="pl-PL"/>
        </w:rPr>
      </w:pPr>
      <w:r w:rsidRPr="00854BDD">
        <w:rPr>
          <w:sz w:val="18"/>
          <w:szCs w:val="18"/>
          <w:lang w:eastAsia="pl-PL"/>
        </w:rPr>
        <w:t>b) pełnomocnictwem wchodz</w:t>
      </w:r>
      <w:r w:rsidRPr="00854BDD">
        <w:rPr>
          <w:rFonts w:ascii="TimesNewRoman" w:eastAsia="TimesNewRoman" w:cs="TimesNewRoman" w:hint="eastAsia"/>
          <w:sz w:val="18"/>
          <w:szCs w:val="18"/>
          <w:lang w:eastAsia="pl-PL"/>
        </w:rPr>
        <w:t>ą</w:t>
      </w:r>
      <w:r w:rsidRPr="00854BDD">
        <w:rPr>
          <w:sz w:val="18"/>
          <w:szCs w:val="18"/>
          <w:lang w:eastAsia="pl-PL"/>
        </w:rPr>
        <w:t>cym w skład ofert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Default="00DD14D7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D7" w:rsidRDefault="00DD14D7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08351F1C" wp14:editId="78F729FE">
          <wp:extent cx="3286125" cy="742950"/>
          <wp:effectExtent l="0" t="0" r="9525" b="0"/>
          <wp:docPr id="12" name="Obraz 12" descr="RDOS_warsza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warsza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r>
      <w:rPr>
        <w:noProof/>
        <w:lang w:eastAsia="pl-PL"/>
      </w:rPr>
      <w:drawing>
        <wp:inline distT="0" distB="0" distL="0" distR="0" wp14:anchorId="3D12F7A6" wp14:editId="1BB3773F">
          <wp:extent cx="1807438" cy="586350"/>
          <wp:effectExtent l="0" t="0" r="2540" b="444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438" cy="58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AA8E8CE0"/>
    <w:lvl w:ilvl="0" w:tplc="DE0AC246">
      <w:start w:val="1"/>
      <w:numFmt w:val="upperRoman"/>
      <w:pStyle w:val="Nagwek2"/>
      <w:lvlText w:val="%1.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  <w:b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507"/>
        </w:tabs>
        <w:ind w:left="564" w:firstLine="513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98E89B2">
      <w:start w:val="1"/>
      <w:numFmt w:val="decimal"/>
      <w:lvlText w:val="%4)"/>
      <w:lvlJc w:val="left"/>
      <w:pPr>
        <w:tabs>
          <w:tab w:val="num" w:pos="2877"/>
        </w:tabs>
        <w:ind w:left="2877" w:hanging="360"/>
      </w:pPr>
      <w:rPr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7"/>
      <w:numFmt w:val="upperRoman"/>
      <w:lvlText w:val="%1."/>
      <w:lvlJc w:val="center"/>
      <w:pPr>
        <w:tabs>
          <w:tab w:val="num" w:pos="1534"/>
        </w:tabs>
        <w:ind w:left="1534" w:hanging="454"/>
      </w:pPr>
      <w:rPr>
        <w:sz w:val="24"/>
        <w:szCs w:val="24"/>
      </w:rPr>
    </w:lvl>
    <w:lvl w:ilvl="1">
      <w:start w:val="17"/>
      <w:numFmt w:val="upperRoman"/>
      <w:lvlText w:val="%2."/>
      <w:lvlJc w:val="center"/>
      <w:pPr>
        <w:tabs>
          <w:tab w:val="num" w:pos="1534"/>
        </w:tabs>
        <w:ind w:left="1534" w:hanging="454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1"/>
        </w:tabs>
        <w:ind w:left="2264" w:hanging="284"/>
      </w:pPr>
      <w:rPr>
        <w:b w:val="0"/>
        <w:bCs w:val="0"/>
        <w:i w:val="0"/>
        <w:iCs w:val="0"/>
        <w:color w:val="00000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7"/>
        </w:tabs>
        <w:ind w:left="2860" w:hanging="34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72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B97E84C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b w:val="0"/>
        <w:bCs w:val="0"/>
        <w:i w:val="0"/>
        <w:iCs w:val="0"/>
        <w:color w:val="00000A"/>
        <w:sz w:val="24"/>
        <w:szCs w:val="24"/>
      </w:rPr>
    </w:lvl>
    <w:lvl w:ilvl="1">
      <w:start w:val="3"/>
      <w:numFmt w:val="decimal"/>
      <w:lvlText w:val="%2."/>
      <w:lvlJc w:val="center"/>
      <w:pPr>
        <w:tabs>
          <w:tab w:val="num" w:pos="1534"/>
        </w:tabs>
        <w:ind w:left="1534" w:hanging="454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multilevel"/>
    <w:tmpl w:val="0000000C"/>
    <w:lvl w:ilvl="0">
      <w:start w:val="1"/>
      <w:numFmt w:val="upperRoman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8" w:hanging="180"/>
      </w:p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0000000E"/>
    <w:multiLevelType w:val="multilevel"/>
    <w:tmpl w:val="767A8FC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10"/>
    <w:multiLevelType w:val="multilevel"/>
    <w:tmpl w:val="00000010"/>
    <w:name w:val="WW8Num17"/>
    <w:lvl w:ilvl="0">
      <w:start w:val="17"/>
      <w:numFmt w:val="upperRoman"/>
      <w:lvlText w:val="%1."/>
      <w:lvlJc w:val="center"/>
      <w:pPr>
        <w:tabs>
          <w:tab w:val="num" w:pos="1534"/>
        </w:tabs>
        <w:ind w:left="1534" w:hanging="454"/>
      </w:pPr>
      <w:rPr>
        <w:color w:val="00000A"/>
      </w:rPr>
    </w:lvl>
    <w:lvl w:ilvl="1">
      <w:start w:val="17"/>
      <w:numFmt w:val="upperRoman"/>
      <w:lvlText w:val="%2."/>
      <w:lvlJc w:val="center"/>
      <w:pPr>
        <w:tabs>
          <w:tab w:val="num" w:pos="1534"/>
        </w:tabs>
        <w:ind w:left="1534" w:hanging="454"/>
      </w:pPr>
      <w:rPr>
        <w:color w:val="00000A"/>
      </w:rPr>
    </w:lvl>
    <w:lvl w:ilvl="2">
      <w:start w:val="1"/>
      <w:numFmt w:val="decimal"/>
      <w:lvlText w:val="%3."/>
      <w:lvlJc w:val="left"/>
      <w:pPr>
        <w:tabs>
          <w:tab w:val="num" w:pos="2161"/>
        </w:tabs>
        <w:ind w:left="2264" w:hanging="284"/>
      </w:pPr>
      <w:rPr>
        <w:b w:val="0"/>
        <w:bCs w:val="0"/>
        <w:i w:val="0"/>
        <w:iCs w:val="0"/>
        <w:color w:val="00000A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917"/>
        </w:tabs>
        <w:ind w:left="2860" w:hanging="340"/>
      </w:pPr>
      <w:rPr>
        <w:color w:val="00000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00000011"/>
    <w:multiLevelType w:val="multilevel"/>
    <w:tmpl w:val="00000011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00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/>
        <w:b w:val="0"/>
        <w:bCs w:val="0"/>
        <w:i w:val="0"/>
        <w:iCs w:val="0"/>
        <w:color w:val="00000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7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8">
    <w:nsid w:val="00000050"/>
    <w:multiLevelType w:val="multilevel"/>
    <w:tmpl w:val="8536EB32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A4410B"/>
    <w:multiLevelType w:val="hybridMultilevel"/>
    <w:tmpl w:val="EBC81EF4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07684397"/>
    <w:multiLevelType w:val="hybridMultilevel"/>
    <w:tmpl w:val="683E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2A2012"/>
    <w:multiLevelType w:val="hybridMultilevel"/>
    <w:tmpl w:val="9730A726"/>
    <w:lvl w:ilvl="0" w:tplc="1F2650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12CC4B23"/>
    <w:multiLevelType w:val="hybridMultilevel"/>
    <w:tmpl w:val="2D9E50DE"/>
    <w:lvl w:ilvl="0" w:tplc="D0141C52">
      <w:start w:val="1"/>
      <w:numFmt w:val="lowerLetter"/>
      <w:lvlText w:val="%1)"/>
      <w:lvlJc w:val="left"/>
      <w:pPr>
        <w:ind w:left="106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3">
    <w:nsid w:val="1AE60DB1"/>
    <w:multiLevelType w:val="hybridMultilevel"/>
    <w:tmpl w:val="D5E41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162EDB"/>
    <w:multiLevelType w:val="hybridMultilevel"/>
    <w:tmpl w:val="96B06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EC3DB6"/>
    <w:multiLevelType w:val="hybridMultilevel"/>
    <w:tmpl w:val="3D904078"/>
    <w:lvl w:ilvl="0" w:tplc="76F64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287709BD"/>
    <w:multiLevelType w:val="hybridMultilevel"/>
    <w:tmpl w:val="B802B28A"/>
    <w:lvl w:ilvl="0" w:tplc="632E34A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29D21967"/>
    <w:multiLevelType w:val="multilevel"/>
    <w:tmpl w:val="9E9E8CAE"/>
    <w:name w:val="WW8Num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>
    <w:nsid w:val="2F6458BA"/>
    <w:multiLevelType w:val="hybridMultilevel"/>
    <w:tmpl w:val="5F687A0E"/>
    <w:lvl w:ilvl="0" w:tplc="923EC84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31997DE4"/>
    <w:multiLevelType w:val="multilevel"/>
    <w:tmpl w:val="E314FB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0D14BB0"/>
    <w:multiLevelType w:val="hybridMultilevel"/>
    <w:tmpl w:val="FFE24EEC"/>
    <w:lvl w:ilvl="0" w:tplc="0C880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E24734"/>
    <w:multiLevelType w:val="hybridMultilevel"/>
    <w:tmpl w:val="80D02F2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>
    <w:nsid w:val="5AEA158E"/>
    <w:multiLevelType w:val="hybridMultilevel"/>
    <w:tmpl w:val="E5349F9E"/>
    <w:lvl w:ilvl="0" w:tplc="863AEB3C">
      <w:start w:val="1"/>
      <w:numFmt w:val="decimal"/>
      <w:lvlText w:val="%1)"/>
      <w:lvlJc w:val="left"/>
      <w:pPr>
        <w:ind w:left="325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3975" w:hanging="360"/>
      </w:pPr>
    </w:lvl>
    <w:lvl w:ilvl="2" w:tplc="0415001B" w:tentative="1">
      <w:start w:val="1"/>
      <w:numFmt w:val="lowerRoman"/>
      <w:lvlText w:val="%3."/>
      <w:lvlJc w:val="right"/>
      <w:pPr>
        <w:ind w:left="4695" w:hanging="180"/>
      </w:pPr>
    </w:lvl>
    <w:lvl w:ilvl="3" w:tplc="0415000F" w:tentative="1">
      <w:start w:val="1"/>
      <w:numFmt w:val="decimal"/>
      <w:lvlText w:val="%4."/>
      <w:lvlJc w:val="left"/>
      <w:pPr>
        <w:ind w:left="5415" w:hanging="360"/>
      </w:pPr>
    </w:lvl>
    <w:lvl w:ilvl="4" w:tplc="04150019" w:tentative="1">
      <w:start w:val="1"/>
      <w:numFmt w:val="lowerLetter"/>
      <w:lvlText w:val="%5."/>
      <w:lvlJc w:val="left"/>
      <w:pPr>
        <w:ind w:left="6135" w:hanging="360"/>
      </w:pPr>
    </w:lvl>
    <w:lvl w:ilvl="5" w:tplc="0415001B" w:tentative="1">
      <w:start w:val="1"/>
      <w:numFmt w:val="lowerRoman"/>
      <w:lvlText w:val="%6."/>
      <w:lvlJc w:val="right"/>
      <w:pPr>
        <w:ind w:left="6855" w:hanging="180"/>
      </w:pPr>
    </w:lvl>
    <w:lvl w:ilvl="6" w:tplc="0415000F" w:tentative="1">
      <w:start w:val="1"/>
      <w:numFmt w:val="decimal"/>
      <w:lvlText w:val="%7."/>
      <w:lvlJc w:val="left"/>
      <w:pPr>
        <w:ind w:left="7575" w:hanging="360"/>
      </w:pPr>
    </w:lvl>
    <w:lvl w:ilvl="7" w:tplc="04150019" w:tentative="1">
      <w:start w:val="1"/>
      <w:numFmt w:val="lowerLetter"/>
      <w:lvlText w:val="%8."/>
      <w:lvlJc w:val="left"/>
      <w:pPr>
        <w:ind w:left="8295" w:hanging="360"/>
      </w:pPr>
    </w:lvl>
    <w:lvl w:ilvl="8" w:tplc="0415001B" w:tentative="1">
      <w:start w:val="1"/>
      <w:numFmt w:val="lowerRoman"/>
      <w:lvlText w:val="%9."/>
      <w:lvlJc w:val="right"/>
      <w:pPr>
        <w:ind w:left="9015" w:hanging="180"/>
      </w:pPr>
    </w:lvl>
  </w:abstractNum>
  <w:abstractNum w:abstractNumId="33">
    <w:nsid w:val="5E581F9B"/>
    <w:multiLevelType w:val="hybridMultilevel"/>
    <w:tmpl w:val="48E60396"/>
    <w:lvl w:ilvl="0" w:tplc="7D5E0EE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700A0"/>
    <w:multiLevelType w:val="hybridMultilevel"/>
    <w:tmpl w:val="45BA7058"/>
    <w:lvl w:ilvl="0" w:tplc="468A9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22DCD436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5">
    <w:nsid w:val="6BA602D9"/>
    <w:multiLevelType w:val="hybridMultilevel"/>
    <w:tmpl w:val="219A7348"/>
    <w:lvl w:ilvl="0" w:tplc="0A0E27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2707CE"/>
    <w:multiLevelType w:val="multilevel"/>
    <w:tmpl w:val="66AE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896403"/>
    <w:multiLevelType w:val="hybridMultilevel"/>
    <w:tmpl w:val="17CEA59C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1C7040"/>
    <w:multiLevelType w:val="hybridMultilevel"/>
    <w:tmpl w:val="96B06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31"/>
  </w:num>
  <w:num w:numId="4">
    <w:abstractNumId w:val="34"/>
  </w:num>
  <w:num w:numId="5">
    <w:abstractNumId w:val="3"/>
  </w:num>
  <w:num w:numId="6">
    <w:abstractNumId w:val="25"/>
  </w:num>
  <w:num w:numId="7">
    <w:abstractNumId w:val="0"/>
  </w:num>
  <w:num w:numId="8">
    <w:abstractNumId w:val="32"/>
  </w:num>
  <w:num w:numId="9">
    <w:abstractNumId w:val="1"/>
  </w:num>
  <w:num w:numId="10">
    <w:abstractNumId w:val="2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15"/>
  </w:num>
  <w:num w:numId="23">
    <w:abstractNumId w:val="16"/>
  </w:num>
  <w:num w:numId="24">
    <w:abstractNumId w:val="17"/>
  </w:num>
  <w:num w:numId="25">
    <w:abstractNumId w:val="20"/>
  </w:num>
  <w:num w:numId="26">
    <w:abstractNumId w:val="23"/>
  </w:num>
  <w:num w:numId="27">
    <w:abstractNumId w:val="33"/>
  </w:num>
  <w:num w:numId="28">
    <w:abstractNumId w:val="27"/>
  </w:num>
  <w:num w:numId="29">
    <w:abstractNumId w:val="35"/>
  </w:num>
  <w:num w:numId="30">
    <w:abstractNumId w:val="22"/>
  </w:num>
  <w:num w:numId="31">
    <w:abstractNumId w:val="19"/>
  </w:num>
  <w:num w:numId="32">
    <w:abstractNumId w:val="21"/>
  </w:num>
  <w:num w:numId="33">
    <w:abstractNumId w:val="37"/>
  </w:num>
  <w:num w:numId="34">
    <w:abstractNumId w:val="26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4"/>
  </w:num>
  <w:num w:numId="38">
    <w:abstractNumId w:val="38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l.rakowski">
    <w15:presenceInfo w15:providerId="None" w15:userId="michal.ra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1" fillcolor="white" stroke="f">
      <v:fill color="white"/>
      <v:stroke on="f"/>
      <v:textbox style="layout-flow:vertical;mso-layout-flow-alt:bottom-to-top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75"/>
    <w:rsid w:val="00010A42"/>
    <w:rsid w:val="0001319D"/>
    <w:rsid w:val="00017D1A"/>
    <w:rsid w:val="00020DC9"/>
    <w:rsid w:val="00025379"/>
    <w:rsid w:val="00027C99"/>
    <w:rsid w:val="00037C21"/>
    <w:rsid w:val="00042A24"/>
    <w:rsid w:val="00053243"/>
    <w:rsid w:val="00062FCE"/>
    <w:rsid w:val="000647EF"/>
    <w:rsid w:val="00075412"/>
    <w:rsid w:val="000830F8"/>
    <w:rsid w:val="00091495"/>
    <w:rsid w:val="00094437"/>
    <w:rsid w:val="000A02C5"/>
    <w:rsid w:val="000C417F"/>
    <w:rsid w:val="000E2042"/>
    <w:rsid w:val="000E48F8"/>
    <w:rsid w:val="000E6761"/>
    <w:rsid w:val="000F15F8"/>
    <w:rsid w:val="000F3813"/>
    <w:rsid w:val="000F38F9"/>
    <w:rsid w:val="000F6B36"/>
    <w:rsid w:val="001006A5"/>
    <w:rsid w:val="00114462"/>
    <w:rsid w:val="00114764"/>
    <w:rsid w:val="00140852"/>
    <w:rsid w:val="00144D0A"/>
    <w:rsid w:val="001518F2"/>
    <w:rsid w:val="00152CA5"/>
    <w:rsid w:val="00156A21"/>
    <w:rsid w:val="00162254"/>
    <w:rsid w:val="00170A44"/>
    <w:rsid w:val="00174B8D"/>
    <w:rsid w:val="00175D69"/>
    <w:rsid w:val="001766D0"/>
    <w:rsid w:val="00181BED"/>
    <w:rsid w:val="001964C9"/>
    <w:rsid w:val="001A12FD"/>
    <w:rsid w:val="001B2160"/>
    <w:rsid w:val="001B220E"/>
    <w:rsid w:val="001D133E"/>
    <w:rsid w:val="001E5D3D"/>
    <w:rsid w:val="001E6A48"/>
    <w:rsid w:val="001F489F"/>
    <w:rsid w:val="001F5914"/>
    <w:rsid w:val="002078CB"/>
    <w:rsid w:val="00212A06"/>
    <w:rsid w:val="00221F98"/>
    <w:rsid w:val="00222CEF"/>
    <w:rsid w:val="002244F9"/>
    <w:rsid w:val="00225414"/>
    <w:rsid w:val="0024534D"/>
    <w:rsid w:val="00250B77"/>
    <w:rsid w:val="0025576C"/>
    <w:rsid w:val="00264F62"/>
    <w:rsid w:val="00267397"/>
    <w:rsid w:val="0027403A"/>
    <w:rsid w:val="00277F5D"/>
    <w:rsid w:val="00280899"/>
    <w:rsid w:val="002A2117"/>
    <w:rsid w:val="002C018D"/>
    <w:rsid w:val="002C18F5"/>
    <w:rsid w:val="002C28AF"/>
    <w:rsid w:val="002D096C"/>
    <w:rsid w:val="002D3510"/>
    <w:rsid w:val="002E195E"/>
    <w:rsid w:val="002F3587"/>
    <w:rsid w:val="0030303A"/>
    <w:rsid w:val="00311BAA"/>
    <w:rsid w:val="003149CE"/>
    <w:rsid w:val="003230CB"/>
    <w:rsid w:val="003333A5"/>
    <w:rsid w:val="00342586"/>
    <w:rsid w:val="003507DF"/>
    <w:rsid w:val="00350DC0"/>
    <w:rsid w:val="003619DD"/>
    <w:rsid w:val="0036229F"/>
    <w:rsid w:val="003714E9"/>
    <w:rsid w:val="00383FDD"/>
    <w:rsid w:val="00390E4A"/>
    <w:rsid w:val="00393829"/>
    <w:rsid w:val="00395731"/>
    <w:rsid w:val="00395A5B"/>
    <w:rsid w:val="00396E2A"/>
    <w:rsid w:val="003A3D2C"/>
    <w:rsid w:val="003A631C"/>
    <w:rsid w:val="003A708B"/>
    <w:rsid w:val="003B53EB"/>
    <w:rsid w:val="003C4350"/>
    <w:rsid w:val="003D0D93"/>
    <w:rsid w:val="003D78A7"/>
    <w:rsid w:val="003E6978"/>
    <w:rsid w:val="003F14C8"/>
    <w:rsid w:val="003F6A15"/>
    <w:rsid w:val="00405AA8"/>
    <w:rsid w:val="004102C8"/>
    <w:rsid w:val="004141D2"/>
    <w:rsid w:val="004200CE"/>
    <w:rsid w:val="00421C22"/>
    <w:rsid w:val="00422B96"/>
    <w:rsid w:val="00425F85"/>
    <w:rsid w:val="004278AE"/>
    <w:rsid w:val="0044609F"/>
    <w:rsid w:val="00451807"/>
    <w:rsid w:val="0045538C"/>
    <w:rsid w:val="0045742E"/>
    <w:rsid w:val="004700A8"/>
    <w:rsid w:val="00476E20"/>
    <w:rsid w:val="00477975"/>
    <w:rsid w:val="004959AC"/>
    <w:rsid w:val="004A2F36"/>
    <w:rsid w:val="004B15D6"/>
    <w:rsid w:val="004B55D1"/>
    <w:rsid w:val="004C5493"/>
    <w:rsid w:val="004C7166"/>
    <w:rsid w:val="004D33C0"/>
    <w:rsid w:val="004D6146"/>
    <w:rsid w:val="004E1B75"/>
    <w:rsid w:val="004E4BB9"/>
    <w:rsid w:val="004F0D97"/>
    <w:rsid w:val="00514F0C"/>
    <w:rsid w:val="00522C1A"/>
    <w:rsid w:val="00534AA3"/>
    <w:rsid w:val="0054781B"/>
    <w:rsid w:val="005509C0"/>
    <w:rsid w:val="00555165"/>
    <w:rsid w:val="00571E37"/>
    <w:rsid w:val="00594A65"/>
    <w:rsid w:val="005A1913"/>
    <w:rsid w:val="005B2675"/>
    <w:rsid w:val="005B72E9"/>
    <w:rsid w:val="005C7609"/>
    <w:rsid w:val="005E1CC4"/>
    <w:rsid w:val="005F3AA0"/>
    <w:rsid w:val="005F4F3B"/>
    <w:rsid w:val="006062C1"/>
    <w:rsid w:val="00610C1D"/>
    <w:rsid w:val="0062060B"/>
    <w:rsid w:val="0062316B"/>
    <w:rsid w:val="00626F39"/>
    <w:rsid w:val="00633F2F"/>
    <w:rsid w:val="00652DF0"/>
    <w:rsid w:val="00660C31"/>
    <w:rsid w:val="00672B9E"/>
    <w:rsid w:val="006747DC"/>
    <w:rsid w:val="0068344E"/>
    <w:rsid w:val="0069647A"/>
    <w:rsid w:val="006B784B"/>
    <w:rsid w:val="006E2AA6"/>
    <w:rsid w:val="006E5C24"/>
    <w:rsid w:val="006F2545"/>
    <w:rsid w:val="006F7A63"/>
    <w:rsid w:val="00700C6B"/>
    <w:rsid w:val="00705E77"/>
    <w:rsid w:val="00721AE7"/>
    <w:rsid w:val="007460DE"/>
    <w:rsid w:val="0075095D"/>
    <w:rsid w:val="00751339"/>
    <w:rsid w:val="00760841"/>
    <w:rsid w:val="007613CF"/>
    <w:rsid w:val="00762D7D"/>
    <w:rsid w:val="00766975"/>
    <w:rsid w:val="00770B19"/>
    <w:rsid w:val="0078384B"/>
    <w:rsid w:val="00791260"/>
    <w:rsid w:val="007A7EBB"/>
    <w:rsid w:val="007B5595"/>
    <w:rsid w:val="007B7D51"/>
    <w:rsid w:val="007D7C22"/>
    <w:rsid w:val="007D7C94"/>
    <w:rsid w:val="007E28EB"/>
    <w:rsid w:val="007E6D33"/>
    <w:rsid w:val="008053E2"/>
    <w:rsid w:val="00812B52"/>
    <w:rsid w:val="00812CEA"/>
    <w:rsid w:val="00814000"/>
    <w:rsid w:val="008336AD"/>
    <w:rsid w:val="00840CD7"/>
    <w:rsid w:val="00846B3D"/>
    <w:rsid w:val="0085274A"/>
    <w:rsid w:val="00876C6C"/>
    <w:rsid w:val="00885D15"/>
    <w:rsid w:val="008A198A"/>
    <w:rsid w:val="008B6E97"/>
    <w:rsid w:val="008C2D10"/>
    <w:rsid w:val="008C65B4"/>
    <w:rsid w:val="008D77DE"/>
    <w:rsid w:val="008F0B52"/>
    <w:rsid w:val="008F2047"/>
    <w:rsid w:val="008F3D2E"/>
    <w:rsid w:val="00901C7F"/>
    <w:rsid w:val="00911F1B"/>
    <w:rsid w:val="00923B80"/>
    <w:rsid w:val="00926EC1"/>
    <w:rsid w:val="009301BF"/>
    <w:rsid w:val="009323B8"/>
    <w:rsid w:val="00951C0C"/>
    <w:rsid w:val="00953D2E"/>
    <w:rsid w:val="009570CF"/>
    <w:rsid w:val="00961420"/>
    <w:rsid w:val="0096370D"/>
    <w:rsid w:val="00965419"/>
    <w:rsid w:val="00981CC6"/>
    <w:rsid w:val="00993561"/>
    <w:rsid w:val="009949ED"/>
    <w:rsid w:val="009C7602"/>
    <w:rsid w:val="009D3500"/>
    <w:rsid w:val="009E2EE8"/>
    <w:rsid w:val="009E5CA9"/>
    <w:rsid w:val="009F4710"/>
    <w:rsid w:val="009F7301"/>
    <w:rsid w:val="00A14D6E"/>
    <w:rsid w:val="00A14FB0"/>
    <w:rsid w:val="00A20FE6"/>
    <w:rsid w:val="00A30F49"/>
    <w:rsid w:val="00A33C7B"/>
    <w:rsid w:val="00A4324D"/>
    <w:rsid w:val="00A448F7"/>
    <w:rsid w:val="00A5771D"/>
    <w:rsid w:val="00A61476"/>
    <w:rsid w:val="00A63AAF"/>
    <w:rsid w:val="00A66F4C"/>
    <w:rsid w:val="00A81265"/>
    <w:rsid w:val="00A9313E"/>
    <w:rsid w:val="00A9327A"/>
    <w:rsid w:val="00A933DD"/>
    <w:rsid w:val="00A94B90"/>
    <w:rsid w:val="00AA307F"/>
    <w:rsid w:val="00AA33E6"/>
    <w:rsid w:val="00AA5CB5"/>
    <w:rsid w:val="00AA7128"/>
    <w:rsid w:val="00AC3537"/>
    <w:rsid w:val="00AC4D44"/>
    <w:rsid w:val="00AD7E62"/>
    <w:rsid w:val="00AE1E84"/>
    <w:rsid w:val="00AF0B90"/>
    <w:rsid w:val="00AF2874"/>
    <w:rsid w:val="00B01036"/>
    <w:rsid w:val="00B01CC0"/>
    <w:rsid w:val="00B05987"/>
    <w:rsid w:val="00B07F37"/>
    <w:rsid w:val="00B13BB7"/>
    <w:rsid w:val="00B15DAA"/>
    <w:rsid w:val="00B16FA4"/>
    <w:rsid w:val="00B17770"/>
    <w:rsid w:val="00B2117F"/>
    <w:rsid w:val="00B25C78"/>
    <w:rsid w:val="00B502B2"/>
    <w:rsid w:val="00B5379A"/>
    <w:rsid w:val="00B56D5C"/>
    <w:rsid w:val="00B56FE2"/>
    <w:rsid w:val="00B61999"/>
    <w:rsid w:val="00B721CB"/>
    <w:rsid w:val="00B731D6"/>
    <w:rsid w:val="00B850B6"/>
    <w:rsid w:val="00B977DC"/>
    <w:rsid w:val="00BA13C0"/>
    <w:rsid w:val="00BA1D43"/>
    <w:rsid w:val="00BA36EF"/>
    <w:rsid w:val="00BA4FCE"/>
    <w:rsid w:val="00BB1812"/>
    <w:rsid w:val="00BC407A"/>
    <w:rsid w:val="00BD589F"/>
    <w:rsid w:val="00BE35A6"/>
    <w:rsid w:val="00BF1A3B"/>
    <w:rsid w:val="00C040F2"/>
    <w:rsid w:val="00C07700"/>
    <w:rsid w:val="00C106CC"/>
    <w:rsid w:val="00C15C8B"/>
    <w:rsid w:val="00C1643F"/>
    <w:rsid w:val="00C24732"/>
    <w:rsid w:val="00C811DA"/>
    <w:rsid w:val="00C922A3"/>
    <w:rsid w:val="00C925EE"/>
    <w:rsid w:val="00C93AB7"/>
    <w:rsid w:val="00CD11A0"/>
    <w:rsid w:val="00CE1920"/>
    <w:rsid w:val="00CE1EBF"/>
    <w:rsid w:val="00CF136F"/>
    <w:rsid w:val="00D06763"/>
    <w:rsid w:val="00D14679"/>
    <w:rsid w:val="00D16970"/>
    <w:rsid w:val="00D16E5F"/>
    <w:rsid w:val="00D26CC4"/>
    <w:rsid w:val="00D27679"/>
    <w:rsid w:val="00D32B28"/>
    <w:rsid w:val="00D401B3"/>
    <w:rsid w:val="00D41595"/>
    <w:rsid w:val="00D42980"/>
    <w:rsid w:val="00D459F5"/>
    <w:rsid w:val="00D53C40"/>
    <w:rsid w:val="00D556EF"/>
    <w:rsid w:val="00D61AA6"/>
    <w:rsid w:val="00D677DF"/>
    <w:rsid w:val="00D727E3"/>
    <w:rsid w:val="00D80A3B"/>
    <w:rsid w:val="00D83FB5"/>
    <w:rsid w:val="00D938C8"/>
    <w:rsid w:val="00D971E8"/>
    <w:rsid w:val="00DA21E7"/>
    <w:rsid w:val="00DB2375"/>
    <w:rsid w:val="00DB3168"/>
    <w:rsid w:val="00DB6015"/>
    <w:rsid w:val="00DD14D7"/>
    <w:rsid w:val="00DD7E5B"/>
    <w:rsid w:val="00DE3A1E"/>
    <w:rsid w:val="00DF1B98"/>
    <w:rsid w:val="00E07FE0"/>
    <w:rsid w:val="00E1523D"/>
    <w:rsid w:val="00E1684D"/>
    <w:rsid w:val="00E3222E"/>
    <w:rsid w:val="00E352F9"/>
    <w:rsid w:val="00E37929"/>
    <w:rsid w:val="00E40E5E"/>
    <w:rsid w:val="00E47EF7"/>
    <w:rsid w:val="00E5354F"/>
    <w:rsid w:val="00E536B6"/>
    <w:rsid w:val="00E53C93"/>
    <w:rsid w:val="00E55986"/>
    <w:rsid w:val="00E5774F"/>
    <w:rsid w:val="00E64BA6"/>
    <w:rsid w:val="00E6591B"/>
    <w:rsid w:val="00E709EA"/>
    <w:rsid w:val="00E70E26"/>
    <w:rsid w:val="00E732DF"/>
    <w:rsid w:val="00E7404D"/>
    <w:rsid w:val="00E7407E"/>
    <w:rsid w:val="00E7729F"/>
    <w:rsid w:val="00E90A31"/>
    <w:rsid w:val="00E90F4E"/>
    <w:rsid w:val="00EA568A"/>
    <w:rsid w:val="00EB38F2"/>
    <w:rsid w:val="00EB543D"/>
    <w:rsid w:val="00EC0C13"/>
    <w:rsid w:val="00EC6280"/>
    <w:rsid w:val="00ED188F"/>
    <w:rsid w:val="00EE0644"/>
    <w:rsid w:val="00EE06FC"/>
    <w:rsid w:val="00EE21B8"/>
    <w:rsid w:val="00EE556C"/>
    <w:rsid w:val="00EE7BA2"/>
    <w:rsid w:val="00EF4B60"/>
    <w:rsid w:val="00F04349"/>
    <w:rsid w:val="00F114DB"/>
    <w:rsid w:val="00F27D06"/>
    <w:rsid w:val="00F318C7"/>
    <w:rsid w:val="00F31C60"/>
    <w:rsid w:val="00F3294E"/>
    <w:rsid w:val="00F41CFF"/>
    <w:rsid w:val="00F45E99"/>
    <w:rsid w:val="00F61826"/>
    <w:rsid w:val="00F72919"/>
    <w:rsid w:val="00F73B2C"/>
    <w:rsid w:val="00F84F57"/>
    <w:rsid w:val="00F85116"/>
    <w:rsid w:val="00F94B8A"/>
    <w:rsid w:val="00FC0E43"/>
    <w:rsid w:val="00FC6995"/>
    <w:rsid w:val="00FD3EEE"/>
    <w:rsid w:val="00FE3AF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 fillcolor="white" stroke="f">
      <v:fill color="white"/>
      <v:stroke on="f"/>
      <v:textbox style="layout-flow:vertical;mso-layout-flow-alt:bottom-to-top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B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8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938C8"/>
    <w:pPr>
      <w:numPr>
        <w:numId w:val="7"/>
      </w:numPr>
      <w:spacing w:before="240" w:after="60" w:line="240" w:lineRule="auto"/>
      <w:outlineLvl w:val="1"/>
    </w:pPr>
    <w:rPr>
      <w:rFonts w:ascii="Times New Roman" w:eastAsia="Arial" w:hAnsi="Times New Roman"/>
      <w:b/>
      <w:bCs/>
      <w:iCs/>
      <w:color w:val="000000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70E26"/>
    <w:rPr>
      <w:color w:val="808080"/>
    </w:rPr>
  </w:style>
  <w:style w:type="table" w:styleId="rednialista2akcent1">
    <w:name w:val="Medium List 2 Accent 1"/>
    <w:basedOn w:val="Standardowy"/>
    <w:uiPriority w:val="66"/>
    <w:rsid w:val="00514F0C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E70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9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9E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9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9EA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rsid w:val="00FC0E4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0E4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0E43"/>
    <w:rPr>
      <w:rFonts w:ascii="Consolas" w:hAnsi="Consolas"/>
      <w:sz w:val="21"/>
      <w:szCs w:val="21"/>
      <w:lang w:eastAsia="en-US"/>
    </w:rPr>
  </w:style>
  <w:style w:type="paragraph" w:customStyle="1" w:styleId="StandardZnakZnak">
    <w:name w:val="Standard Znak Znak"/>
    <w:rsid w:val="0045742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A5CB5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D938C8"/>
    <w:rPr>
      <w:rFonts w:ascii="Times New Roman" w:eastAsia="Arial" w:hAnsi="Times New Roman"/>
      <w:b/>
      <w:bCs/>
      <w:iCs/>
      <w:color w:val="000000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93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D938C8"/>
    <w:pPr>
      <w:suppressAutoHyphens/>
      <w:spacing w:after="0" w:line="240" w:lineRule="atLeast"/>
    </w:pPr>
    <w:rPr>
      <w:rFonts w:ascii="Times New Roman" w:eastAsia="MS Mincho" w:hAnsi="Times New Roman"/>
      <w:color w:val="00000A"/>
      <w:kern w:val="1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938C8"/>
    <w:rPr>
      <w:rFonts w:ascii="Times New Roman" w:eastAsia="MS Mincho" w:hAnsi="Times New Roman"/>
      <w:color w:val="00000A"/>
      <w:kern w:val="1"/>
      <w:sz w:val="22"/>
      <w:lang w:eastAsia="ar-SA"/>
    </w:rPr>
  </w:style>
  <w:style w:type="paragraph" w:styleId="Tytu">
    <w:name w:val="Title"/>
    <w:basedOn w:val="Normalny"/>
    <w:next w:val="Normalny"/>
    <w:link w:val="TytuZnak"/>
    <w:qFormat/>
    <w:rsid w:val="00D938C8"/>
    <w:pPr>
      <w:suppressAutoHyphens/>
      <w:spacing w:after="0" w:line="100" w:lineRule="atLeast"/>
      <w:jc w:val="center"/>
    </w:pPr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D938C8"/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38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38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DD14D7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B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8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938C8"/>
    <w:pPr>
      <w:numPr>
        <w:numId w:val="7"/>
      </w:numPr>
      <w:spacing w:before="240" w:after="60" w:line="240" w:lineRule="auto"/>
      <w:outlineLvl w:val="1"/>
    </w:pPr>
    <w:rPr>
      <w:rFonts w:ascii="Times New Roman" w:eastAsia="Arial" w:hAnsi="Times New Roman"/>
      <w:b/>
      <w:bCs/>
      <w:iCs/>
      <w:color w:val="000000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70E26"/>
    <w:rPr>
      <w:color w:val="808080"/>
    </w:rPr>
  </w:style>
  <w:style w:type="table" w:styleId="rednialista2akcent1">
    <w:name w:val="Medium List 2 Accent 1"/>
    <w:basedOn w:val="Standardowy"/>
    <w:uiPriority w:val="66"/>
    <w:rsid w:val="00514F0C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E70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9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9E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9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9EA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rsid w:val="00FC0E4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0E4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0E43"/>
    <w:rPr>
      <w:rFonts w:ascii="Consolas" w:hAnsi="Consolas"/>
      <w:sz w:val="21"/>
      <w:szCs w:val="21"/>
      <w:lang w:eastAsia="en-US"/>
    </w:rPr>
  </w:style>
  <w:style w:type="paragraph" w:customStyle="1" w:styleId="StandardZnakZnak">
    <w:name w:val="Standard Znak Znak"/>
    <w:rsid w:val="0045742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A5CB5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D938C8"/>
    <w:rPr>
      <w:rFonts w:ascii="Times New Roman" w:eastAsia="Arial" w:hAnsi="Times New Roman"/>
      <w:b/>
      <w:bCs/>
      <w:iCs/>
      <w:color w:val="000000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93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D938C8"/>
    <w:pPr>
      <w:suppressAutoHyphens/>
      <w:spacing w:after="0" w:line="240" w:lineRule="atLeast"/>
    </w:pPr>
    <w:rPr>
      <w:rFonts w:ascii="Times New Roman" w:eastAsia="MS Mincho" w:hAnsi="Times New Roman"/>
      <w:color w:val="00000A"/>
      <w:kern w:val="1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938C8"/>
    <w:rPr>
      <w:rFonts w:ascii="Times New Roman" w:eastAsia="MS Mincho" w:hAnsi="Times New Roman"/>
      <w:color w:val="00000A"/>
      <w:kern w:val="1"/>
      <w:sz w:val="22"/>
      <w:lang w:eastAsia="ar-SA"/>
    </w:rPr>
  </w:style>
  <w:style w:type="paragraph" w:styleId="Tytu">
    <w:name w:val="Title"/>
    <w:basedOn w:val="Normalny"/>
    <w:next w:val="Normalny"/>
    <w:link w:val="TytuZnak"/>
    <w:qFormat/>
    <w:rsid w:val="00D938C8"/>
    <w:pPr>
      <w:suppressAutoHyphens/>
      <w:spacing w:after="0" w:line="100" w:lineRule="atLeast"/>
      <w:jc w:val="center"/>
    </w:pPr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D938C8"/>
    <w:rPr>
      <w:rFonts w:ascii="Times New Roman" w:eastAsia="Times New Roman" w:hAnsi="Times New Roman"/>
      <w:b/>
      <w:bCs/>
      <w:color w:val="000000"/>
      <w:kern w:val="1"/>
      <w:sz w:val="36"/>
      <w:szCs w:val="3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38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38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DD14D7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ta%20Antonowicz\AppData\Local\Microsoft\Windows\Temporary%20Internet%20Files\Content.Outlook\DBOFSHAR\RDOS_Warszawa_WOF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4AD6D-5261-4354-A0D8-BEDD932A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RDOS_Warszawa_WOF</Template>
  <TotalTime>1</TotalTime>
  <Pages>2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Antonowicz</dc:creator>
  <cp:lastModifiedBy>barbara.szydlo</cp:lastModifiedBy>
  <cp:revision>3</cp:revision>
  <cp:lastPrinted>2017-10-18T12:57:00Z</cp:lastPrinted>
  <dcterms:created xsi:type="dcterms:W3CDTF">2017-10-18T12:58:00Z</dcterms:created>
  <dcterms:modified xsi:type="dcterms:W3CDTF">2017-10-18T13:02:00Z</dcterms:modified>
</cp:coreProperties>
</file>